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D6B98" w14:textId="77D0C40E" w:rsidR="007D52EE" w:rsidRPr="00B23B00" w:rsidRDefault="00243B0B" w:rsidP="00B23B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61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52EE" w:rsidRPr="000E0910">
        <w:rPr>
          <w:rFonts w:ascii="Times New Roman" w:hAnsi="Times New Roman" w:cs="Times New Roman"/>
          <w:b/>
          <w:bCs/>
          <w:sz w:val="24"/>
          <w:szCs w:val="24"/>
        </w:rPr>
        <w:t>MODUL AJAR</w:t>
      </w:r>
    </w:p>
    <w:p w14:paraId="6E256EE6" w14:textId="77777777" w:rsidR="007D52EE" w:rsidRPr="000E0910" w:rsidRDefault="007D52EE" w:rsidP="007D52EE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val="en-US" w:eastAsia="zh-CN"/>
          <w14:ligatures w14:val="none"/>
        </w:rPr>
      </w:pPr>
    </w:p>
    <w:tbl>
      <w:tblPr>
        <w:tblW w:w="10916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2269"/>
        <w:gridCol w:w="8647"/>
      </w:tblGrid>
      <w:tr w:rsidR="007D52EE" w:rsidRPr="000E0910" w14:paraId="16109555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4EBD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Nama penyusun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72C4" w14:textId="228BBEA7" w:rsidR="007D52EE" w:rsidRPr="000E0910" w:rsidRDefault="007D52EE" w:rsidP="007D5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Titin Sri Mulyawati .S.</w:t>
            </w:r>
          </w:p>
        </w:tc>
      </w:tr>
      <w:tr w:rsidR="007D52EE" w:rsidRPr="000E0910" w14:paraId="4E64ADB5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A656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Institusi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FD84" w14:textId="18E53963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</w:t>
            </w:r>
            <w:r w:rsidR="00BB4141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D</w:t>
            </w:r>
          </w:p>
        </w:tc>
      </w:tr>
      <w:tr w:rsidR="007D52EE" w:rsidRPr="000E0910" w14:paraId="4313F1F2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E33B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Tahun pembuatan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062E" w14:textId="5B21089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202</w:t>
            </w:r>
            <w:r w:rsidR="00BB4141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4</w:t>
            </w:r>
          </w:p>
        </w:tc>
      </w:tr>
      <w:tr w:rsidR="007D52EE" w:rsidRPr="000E0910" w14:paraId="380C9107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A595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Mapel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28B5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Bahasa Inggris</w:t>
            </w:r>
          </w:p>
        </w:tc>
      </w:tr>
      <w:tr w:rsidR="007D52EE" w:rsidRPr="000E0910" w14:paraId="39A1773B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9B53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Jenjang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9A90" w14:textId="39B59FAA" w:rsidR="007D52EE" w:rsidRPr="000E0910" w:rsidRDefault="007D52EE" w:rsidP="00402FE8">
            <w:pPr>
              <w:widowControl w:val="0"/>
              <w:tabs>
                <w:tab w:val="center" w:pos="4215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</w:t>
            </w:r>
            <w:r w:rsidR="00BB4141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D</w:t>
            </w:r>
          </w:p>
        </w:tc>
      </w:tr>
      <w:tr w:rsidR="007D52EE" w:rsidRPr="000E0910" w14:paraId="03AE7CB6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E216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Kelas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1CB0" w14:textId="1F835835" w:rsidR="007D52EE" w:rsidRPr="000E0910" w:rsidRDefault="00BE2A3F" w:rsidP="00402FE8">
            <w:pPr>
              <w:widowControl w:val="0"/>
              <w:tabs>
                <w:tab w:val="left" w:pos="252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V (</w:t>
            </w:r>
            <w:r w:rsidR="00402FE8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Lima)</w:t>
            </w:r>
          </w:p>
        </w:tc>
      </w:tr>
      <w:tr w:rsidR="007D52EE" w:rsidRPr="000E0910" w14:paraId="0EC68AF8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0465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Alokasi Waktu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6BF6" w14:textId="4C47B668" w:rsidR="007D52EE" w:rsidRPr="000E0910" w:rsidRDefault="000D6EA8" w:rsidP="000A4912">
            <w:pPr>
              <w:widowControl w:val="0"/>
              <w:tabs>
                <w:tab w:val="left" w:pos="1761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1 </w:t>
            </w:r>
            <w:r w:rsidR="008E6354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@60 Menit</w:t>
            </w:r>
          </w:p>
        </w:tc>
      </w:tr>
      <w:tr w:rsidR="007D52EE" w:rsidRPr="000E0910" w14:paraId="2F97158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5FA7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Domain Konten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90FC" w14:textId="2F5E2595" w:rsidR="007D52EE" w:rsidRPr="000E0910" w:rsidRDefault="008E6354" w:rsidP="0026677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Membaca (</w:t>
            </w:r>
            <w:r w:rsidR="000D6EA8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Reading)</w:t>
            </w:r>
          </w:p>
        </w:tc>
      </w:tr>
      <w:tr w:rsidR="007D52EE" w:rsidRPr="000E0910" w14:paraId="26B83C9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7B64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Tujuan Pembelajaran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9BE0" w14:textId="0D87E364" w:rsidR="007D52EE" w:rsidRPr="000E0910" w:rsidRDefault="000D6EA8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u w:val="single"/>
                <w:lang w:val="en-US" w:eastAsia="zh-CN"/>
                <w14:ligatures w14:val="none"/>
              </w:rPr>
              <w:t>READING</w:t>
            </w:r>
          </w:p>
          <w:p w14:paraId="0D5E0A08" w14:textId="7F1CEDAD" w:rsidR="00BA0804" w:rsidRDefault="00BA0804" w:rsidP="00BA0804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83729A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In this lesson, learners are able to identify and name some </w:t>
            </w: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Types of Clothes</w:t>
            </w:r>
            <w:r w:rsidRPr="0083729A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vocabulary words correctly.</w:t>
            </w:r>
          </w:p>
          <w:p w14:paraId="5B715AE0" w14:textId="5882EDF0" w:rsidR="007D52EE" w:rsidRPr="000D6EA8" w:rsidRDefault="00BA0804" w:rsidP="000D6EA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FF74E2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In this lesson, students are able to guess some types of </w:t>
            </w: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Types of Clothes</w:t>
            </w:r>
            <w:r w:rsidRPr="00FF74E2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correctly through the pictures given by the teacher (Guessing </w:t>
            </w: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G</w:t>
            </w:r>
            <w:r w:rsidRPr="00FF74E2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ames).</w:t>
            </w:r>
          </w:p>
        </w:tc>
      </w:tr>
      <w:tr w:rsidR="007D52EE" w:rsidRPr="000E0910" w14:paraId="7CD50AA1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0278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Konten utama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6840" w14:textId="4B64D144" w:rsidR="007D52EE" w:rsidRPr="000E0910" w:rsidRDefault="00C07A0F" w:rsidP="002667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Clothes</w:t>
            </w:r>
          </w:p>
        </w:tc>
      </w:tr>
      <w:tr w:rsidR="007D52EE" w:rsidRPr="000E0910" w14:paraId="4FE991F4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96FC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Prasyarat pengetahuan/keterampilan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BB15" w14:textId="7F2F037B" w:rsidR="000A59CB" w:rsidRDefault="000A59CB" w:rsidP="000A59CB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clear" w:pos="1080"/>
                <w:tab w:val="num" w:pos="317"/>
              </w:tabs>
              <w:suppressAutoHyphens/>
              <w:spacing w:after="0" w:line="240" w:lineRule="auto"/>
              <w:ind w:hanging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3">
              <w:rPr>
                <w:rFonts w:ascii="Times New Roman" w:hAnsi="Times New Roman" w:cs="Times New Roman"/>
                <w:sz w:val="24"/>
                <w:szCs w:val="24"/>
              </w:rPr>
              <w:t xml:space="preserve">Knowing basic vocabulary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Types of Clothes</w:t>
            </w:r>
          </w:p>
          <w:p w14:paraId="3D03A54F" w14:textId="47F209BF" w:rsidR="007D52EE" w:rsidRPr="000A59CB" w:rsidRDefault="000A59CB" w:rsidP="000A59CB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clear" w:pos="1080"/>
                <w:tab w:val="num" w:pos="317"/>
              </w:tabs>
              <w:suppressAutoHyphens/>
              <w:spacing w:after="0" w:line="240" w:lineRule="auto"/>
              <w:ind w:hanging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9CB">
              <w:rPr>
                <w:rFonts w:ascii="Times New Roman" w:hAnsi="Times New Roman" w:cs="Times New Roman"/>
                <w:sz w:val="24"/>
                <w:szCs w:val="24"/>
              </w:rPr>
              <w:t>Students are able to speak through guided activities using a variety of vocabularies</w:t>
            </w:r>
          </w:p>
        </w:tc>
      </w:tr>
      <w:tr w:rsidR="007D52EE" w:rsidRPr="000E0910" w14:paraId="5AAE091E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17B4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Target profil pelajar Pancasila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3AF8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Siswa yang beriman, bertakwa YME, Berbinneka Global, mandiri, bernalar kritis dan kreatif</w:t>
            </w:r>
          </w:p>
        </w:tc>
      </w:tr>
      <w:tr w:rsidR="007D52EE" w:rsidRPr="000E0910" w14:paraId="30B9CE99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B99C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Target siswa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7D38" w14:textId="3D4700C5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Siswa Reguler</w:t>
            </w:r>
          </w:p>
        </w:tc>
      </w:tr>
      <w:tr w:rsidR="007D52EE" w:rsidRPr="000E0910" w14:paraId="093A6C11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83CB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Jumlah siswa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F622" w14:textId="20EA7DF6" w:rsidR="007D52EE" w:rsidRPr="000E0910" w:rsidRDefault="008E6354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29 Siswa</w:t>
            </w:r>
          </w:p>
        </w:tc>
      </w:tr>
      <w:tr w:rsidR="007D52EE" w:rsidRPr="000E0910" w14:paraId="778C72F7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895E" w14:textId="5C39E33E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</w:t>
            </w:r>
            <w:r w:rsidR="006343E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ata Kunci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9FFD" w14:textId="5636100B" w:rsidR="007D52EE" w:rsidRPr="000E0910" w:rsidRDefault="00BC4FAA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BC4FAA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Clothes, shoes, hat, socks, dress, uniform, </w:t>
            </w:r>
            <w:r w:rsidR="007F066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s</w:t>
            </w:r>
            <w:r w:rsidRPr="00BC4FAA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hort, tie, t-shirt</w:t>
            </w:r>
          </w:p>
        </w:tc>
      </w:tr>
      <w:tr w:rsidR="007F0669" w:rsidRPr="000E0910" w14:paraId="0684A3F0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818C" w14:textId="4E92D63F" w:rsidR="007F0669" w:rsidRPr="000E0910" w:rsidRDefault="007F0669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Model Pembelajaran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A723" w14:textId="5F843682" w:rsidR="007F0669" w:rsidRPr="00BC4FAA" w:rsidRDefault="00D44701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Tatap Muka</w:t>
            </w:r>
            <w:r w:rsidR="00B706F9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- Lecturing method and question-answer method</w:t>
            </w:r>
          </w:p>
        </w:tc>
      </w:tr>
      <w:tr w:rsidR="009B36BE" w:rsidRPr="000E0910" w14:paraId="288C656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8F47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Materi ajar, alat dan bahan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495E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347DD75D" w14:textId="73842D29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Materi : </w:t>
            </w:r>
            <w:r w:rsidR="008D43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TYPES OF CLOTHES</w:t>
            </w:r>
          </w:p>
          <w:p w14:paraId="5ABBD483" w14:textId="77777777" w:rsidR="009B36BE" w:rsidRPr="000E0910" w:rsidRDefault="009B36BE" w:rsidP="009B36BE">
            <w:pPr>
              <w:widowControl w:val="0"/>
              <w:numPr>
                <w:ilvl w:val="0"/>
                <w:numId w:val="4"/>
              </w:numPr>
              <w:tabs>
                <w:tab w:val="left" w:pos="42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Fungsi sosial</w:t>
            </w:r>
          </w:p>
          <w:p w14:paraId="050DAF12" w14:textId="6D75F0B7" w:rsidR="00AC278A" w:rsidRPr="00385C98" w:rsidRDefault="006D5BAA" w:rsidP="00385C98">
            <w:pPr>
              <w:widowControl w:val="0"/>
              <w:suppressAutoHyphens/>
              <w:spacing w:after="0" w:line="240" w:lineRule="auto"/>
              <w:ind w:left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dapat m</w:t>
            </w:r>
            <w:r w:rsidR="009B36BE" w:rsidRPr="000E0910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="00D44701">
              <w:rPr>
                <w:rFonts w:ascii="Times New Roman" w:hAnsi="Times New Roman" w:cs="Times New Roman"/>
                <w:sz w:val="24"/>
                <w:szCs w:val="24"/>
              </w:rPr>
              <w:t>ahami dan mengguna</w:t>
            </w:r>
            <w:r w:rsidR="00E375F4">
              <w:rPr>
                <w:rFonts w:ascii="Times New Roman" w:hAnsi="Times New Roman" w:cs="Times New Roman"/>
                <w:sz w:val="24"/>
                <w:szCs w:val="24"/>
              </w:rPr>
              <w:t xml:space="preserve">kan </w:t>
            </w:r>
            <w:r w:rsidR="00990AE3">
              <w:rPr>
                <w:rFonts w:ascii="Times New Roman" w:hAnsi="Times New Roman" w:cs="Times New Roman"/>
                <w:sz w:val="24"/>
                <w:szCs w:val="24"/>
              </w:rPr>
              <w:t>kosa-kata pada Types of Clothes</w:t>
            </w:r>
          </w:p>
          <w:p w14:paraId="23D5330A" w14:textId="77777777" w:rsidR="00BA192C" w:rsidRDefault="009B36BE" w:rsidP="00BA192C">
            <w:pPr>
              <w:widowControl w:val="0"/>
              <w:numPr>
                <w:ilvl w:val="0"/>
                <w:numId w:val="4"/>
              </w:numPr>
              <w:tabs>
                <w:tab w:val="left" w:pos="42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Struktur Teks</w:t>
            </w:r>
          </w:p>
          <w:p w14:paraId="2B3F35E3" w14:textId="3D8EA177" w:rsidR="00373231" w:rsidRPr="00BA192C" w:rsidRDefault="00373231" w:rsidP="00BA192C">
            <w:pPr>
              <w:widowControl w:val="0"/>
              <w:tabs>
                <w:tab w:val="left" w:pos="420"/>
              </w:tabs>
              <w:suppressAutoHyphens/>
              <w:spacing w:after="0" w:line="240" w:lineRule="auto"/>
              <w:ind w:left="420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BA192C">
              <w:rPr>
                <w:rFonts w:ascii="Times New Roman" w:hAnsi="Times New Roman" w:cs="Times New Roman"/>
                <w:sz w:val="24"/>
                <w:szCs w:val="24"/>
              </w:rPr>
              <w:t xml:space="preserve">Kata yang digunakan untuk menyebutkan </w:t>
            </w:r>
            <w:r w:rsidR="00BA192C" w:rsidRPr="00BA192C">
              <w:rPr>
                <w:rFonts w:ascii="Times New Roman" w:hAnsi="Times New Roman" w:cs="Times New Roman"/>
                <w:sz w:val="24"/>
                <w:szCs w:val="24"/>
              </w:rPr>
              <w:t>Types of Clothes</w:t>
            </w:r>
            <w:r w:rsidRPr="00BA192C">
              <w:rPr>
                <w:rFonts w:ascii="Times New Roman" w:hAnsi="Times New Roman" w:cs="Times New Roman"/>
                <w:sz w:val="24"/>
                <w:szCs w:val="24"/>
              </w:rPr>
              <w:t xml:space="preserve"> seperti “</w:t>
            </w:r>
            <w:r w:rsidR="00BC4954" w:rsidRPr="00BA192C">
              <w:rPr>
                <w:rFonts w:ascii="Times New Roman" w:hAnsi="Times New Roman" w:cs="Times New Roman"/>
                <w:sz w:val="24"/>
                <w:szCs w:val="24"/>
              </w:rPr>
              <w:t xml:space="preserve">Uniform, </w:t>
            </w:r>
            <w:r w:rsidR="00EB574B" w:rsidRPr="00BA192C">
              <w:rPr>
                <w:rFonts w:ascii="Times New Roman" w:hAnsi="Times New Roman" w:cs="Times New Roman"/>
                <w:sz w:val="24"/>
                <w:szCs w:val="24"/>
              </w:rPr>
              <w:t xml:space="preserve">skirt, dress, </w:t>
            </w:r>
            <w:r w:rsidR="00A75217" w:rsidRPr="00BA192C">
              <w:rPr>
                <w:rFonts w:ascii="Times New Roman" w:hAnsi="Times New Roman" w:cs="Times New Roman"/>
                <w:sz w:val="24"/>
                <w:szCs w:val="24"/>
              </w:rPr>
              <w:t>shirt</w:t>
            </w:r>
            <w:r w:rsidRPr="00BA192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7D841453" w14:textId="77777777" w:rsidR="009B36BE" w:rsidRPr="000E0910" w:rsidRDefault="009B36BE" w:rsidP="009B36BE">
            <w:pPr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Unsur Kebahasaan</w:t>
            </w:r>
          </w:p>
          <w:p w14:paraId="6A35AF21" w14:textId="7887C30B" w:rsidR="009B36BE" w:rsidRPr="000E0910" w:rsidRDefault="009B36BE" w:rsidP="009B36BE">
            <w:pPr>
              <w:widowControl w:val="0"/>
              <w:suppressAutoHyphens/>
              <w:spacing w:after="0" w:line="240" w:lineRule="auto"/>
              <w:ind w:left="400"/>
              <w:jc w:val="both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>Kosa kata, tata bahasa, ucapan, rujukan kata,tekanan kata, intonasi, ejaan, dan tanda baca yang tepat, dengan pengucapan yang lancar dan penulisan dengan tulisan tangan atau cetak yang jelas dan rapi</w:t>
            </w:r>
          </w:p>
        </w:tc>
      </w:tr>
      <w:tr w:rsidR="009B36BE" w:rsidRPr="000E0910" w14:paraId="5A496767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B14F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1A6DEBB5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0FC00455" w14:textId="77777777" w:rsidR="009B36BE" w:rsidRPr="000E0910" w:rsidRDefault="009B36BE" w:rsidP="00990A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5472F7E9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599D86FA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Kegiatan Awal</w:t>
            </w:r>
          </w:p>
          <w:p w14:paraId="0B4FFCCA" w14:textId="6421E434" w:rsidR="009B36BE" w:rsidRPr="0029213D" w:rsidRDefault="0029213D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(5 Menit)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ED4C" w14:textId="7F9635CD" w:rsidR="009B36BE" w:rsidRPr="00990AE3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val="en-US" w:eastAsia="zh-CN" w:bidi="ar"/>
                <w14:ligatures w14:val="none"/>
              </w:rPr>
              <w:t>Langkah pembelajaran</w:t>
            </w:r>
          </w:p>
          <w:p w14:paraId="0C8867D6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Kegiatan awal:</w:t>
            </w:r>
          </w:p>
          <w:p w14:paraId="5EFA35E5" w14:textId="77777777" w:rsidR="006A0E51" w:rsidRPr="006A0E51" w:rsidRDefault="006A0E51" w:rsidP="006A0E51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  <w:r w:rsidRPr="006A0E51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Memberi salam kepada siswa</w:t>
            </w:r>
          </w:p>
          <w:p w14:paraId="3FF2710D" w14:textId="77777777" w:rsidR="006A0E51" w:rsidRPr="006A0E51" w:rsidRDefault="006A0E51" w:rsidP="006A0E51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  <w:r w:rsidRPr="006A0E51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Melakukan doa bersama siswa</w:t>
            </w:r>
          </w:p>
          <w:p w14:paraId="52E7D7EA" w14:textId="77777777" w:rsidR="006A0E51" w:rsidRPr="006A0E51" w:rsidRDefault="006A0E51" w:rsidP="006A0E51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  <w:r w:rsidRPr="006A0E51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Mengecek kehadiran siswa di kelas</w:t>
            </w:r>
          </w:p>
          <w:p w14:paraId="2352FDD5" w14:textId="77777777" w:rsidR="006A0E51" w:rsidRPr="006A0E51" w:rsidRDefault="006A0E51" w:rsidP="006A0E51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  <w:r w:rsidRPr="006A0E51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Melakukan perkenalan diri kepada siswa</w:t>
            </w:r>
          </w:p>
          <w:p w14:paraId="080E5533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</w:p>
          <w:p w14:paraId="2C67B928" w14:textId="56E0DACD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 xml:space="preserve">Bertanya jawab tentang materi </w:t>
            </w:r>
            <w:r w:rsidR="005131F3">
              <w:rPr>
                <w:rFonts w:ascii="Times New Roman" w:hAnsi="Times New Roman" w:cs="Times New Roman"/>
                <w:sz w:val="24"/>
                <w:szCs w:val="24"/>
              </w:rPr>
              <w:t>yang akan diberikan hari ini</w:t>
            </w:r>
          </w:p>
          <w:p w14:paraId="4504E13D" w14:textId="5DD2AE1B" w:rsidR="009B36BE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r w:rsidR="00602F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Apakah kalian dapat menyebutkan tipe-tipe pakaian dalam Bahasa Inggris?”</w:t>
            </w:r>
          </w:p>
          <w:p w14:paraId="3478F4E1" w14:textId="7C6C9419" w:rsidR="00602F65" w:rsidRDefault="00602F65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“Today we are going to learn about Types of Clothes”</w:t>
            </w:r>
          </w:p>
          <w:p w14:paraId="0DC2C803" w14:textId="77777777" w:rsidR="00893683" w:rsidRDefault="00893683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B5B8041" w14:textId="77777777" w:rsidR="009D030F" w:rsidRPr="000E0910" w:rsidRDefault="009D030F" w:rsidP="006B4BA6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C699A18" w14:textId="08F6AAE7" w:rsidR="009B36BE" w:rsidRPr="000E0910" w:rsidRDefault="009B36BE" w:rsidP="002619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</w:p>
        </w:tc>
      </w:tr>
      <w:tr w:rsidR="009B36BE" w:rsidRPr="000E0910" w14:paraId="2A22703F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9B14" w14:textId="77777777" w:rsidR="009B36BE" w:rsidRDefault="009B36BE" w:rsidP="008936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4CF76941" w14:textId="77777777" w:rsidR="00893683" w:rsidRDefault="00893683" w:rsidP="008936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399AAA4A" w14:textId="77777777" w:rsidR="00893683" w:rsidRDefault="00893683" w:rsidP="008936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3EA32971" w14:textId="77777777" w:rsidR="00893683" w:rsidRDefault="00893683" w:rsidP="008936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1B7850D9" w14:textId="77777777" w:rsidR="00893683" w:rsidRPr="000E0910" w:rsidRDefault="00893683" w:rsidP="008936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046B07E4" w14:textId="77777777" w:rsidR="009B36BE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Kegiatan Inti</w:t>
            </w:r>
          </w:p>
          <w:p w14:paraId="4631DE97" w14:textId="13B8B77C" w:rsidR="0029213D" w:rsidRPr="000E0910" w:rsidRDefault="0029213D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(50 Menit)</w:t>
            </w:r>
          </w:p>
          <w:p w14:paraId="191A5D18" w14:textId="20609CD6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A0F1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33E22" w14:textId="3CE90E32" w:rsidR="0029213D" w:rsidRDefault="0029213D" w:rsidP="0029213D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C1">
              <w:rPr>
                <w:rFonts w:ascii="Times New Roman" w:hAnsi="Times New Roman" w:cs="Times New Roman"/>
                <w:sz w:val="24"/>
                <w:szCs w:val="24"/>
              </w:rPr>
              <w:t xml:space="preserve">Guru memastikan pemahaman siswa dengan menanyakan kepada siswa tentang materi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Types of Clothes</w:t>
            </w:r>
          </w:p>
          <w:p w14:paraId="30349188" w14:textId="3E49B567" w:rsidR="006E00AD" w:rsidRPr="00127859" w:rsidRDefault="006E00AD" w:rsidP="006E00AD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mulai </w:t>
            </w:r>
            <w:r w:rsidRPr="00627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menjelaskan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materi </w:t>
            </w:r>
            <w:r w:rsidR="00457F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Types of Clothes</w:t>
            </w:r>
            <w:r w:rsidRPr="00627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BBFEA57" w14:textId="77777777" w:rsidR="006E00AD" w:rsidRDefault="006E00AD" w:rsidP="006E00AD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859">
              <w:rPr>
                <w:rFonts w:ascii="Times New Roman" w:hAnsi="Times New Roman" w:cs="Times New Roman"/>
                <w:sz w:val="24"/>
                <w:szCs w:val="24"/>
              </w:rPr>
              <w:t xml:space="preserve">Selanjutnya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guru membentuk kelompok untuk siswa kemudian guru mengajak siswa untuk melakukan pembelajaran dengan Guessing Games</w:t>
            </w:r>
          </w:p>
          <w:p w14:paraId="3C8E06F0" w14:textId="6E1E35AE" w:rsidR="006E00AD" w:rsidRPr="006B18E7" w:rsidRDefault="006E00AD" w:rsidP="006E00AD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akan </w:t>
            </w:r>
            <w:r w:rsidRPr="00127859">
              <w:rPr>
                <w:rFonts w:ascii="Times New Roman" w:hAnsi="Times New Roman" w:cs="Times New Roman"/>
                <w:sz w:val="24"/>
                <w:szCs w:val="24"/>
              </w:rPr>
              <w:t xml:space="preserve">memberikan gambar yang berhubungan dengan </w:t>
            </w:r>
            <w:r w:rsidR="002A6B2B">
              <w:rPr>
                <w:rFonts w:ascii="Times New Roman" w:hAnsi="Times New Roman" w:cs="Times New Roman"/>
                <w:sz w:val="24"/>
                <w:szCs w:val="24"/>
              </w:rPr>
              <w:t>Types of Clothes</w:t>
            </w:r>
            <w:r w:rsidRPr="00127859">
              <w:rPr>
                <w:rFonts w:ascii="Times New Roman" w:hAnsi="Times New Roman" w:cs="Times New Roman"/>
                <w:sz w:val="24"/>
                <w:szCs w:val="24"/>
              </w:rPr>
              <w:t xml:space="preserve"> dan siswa harus bisa menebak gambar tersebut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dalam Bahasa Inggris</w:t>
            </w:r>
            <w:r w:rsidRPr="00127859">
              <w:rPr>
                <w:rFonts w:ascii="Times New Roman" w:hAnsi="Times New Roman" w:cs="Times New Roman"/>
                <w:sz w:val="24"/>
                <w:szCs w:val="24"/>
              </w:rPr>
              <w:t xml:space="preserve"> (Guessing Games)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Tiap kelompok yang bisa menebak akan diberikan poin sesuai dengan berapa banyak mereka menebak gambar yang guru berikan.</w:t>
            </w:r>
          </w:p>
          <w:p w14:paraId="35AC32B7" w14:textId="2FACFE6E" w:rsidR="00E87FAC" w:rsidRPr="0029213D" w:rsidRDefault="006E00AD" w:rsidP="006E00AD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859">
              <w:rPr>
                <w:rFonts w:ascii="Times New Roman" w:hAnsi="Times New Roman" w:cs="Times New Roman"/>
                <w:sz w:val="24"/>
                <w:szCs w:val="24"/>
              </w:rPr>
              <w:t>Guru meminta semua siswa untuk mengulangi cara meyebutkannya setelah guru</w:t>
            </w:r>
          </w:p>
        </w:tc>
      </w:tr>
      <w:tr w:rsidR="009B36BE" w:rsidRPr="000E0910" w14:paraId="653652AD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EB98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50B2DD5E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Penutup</w:t>
            </w:r>
          </w:p>
          <w:p w14:paraId="78E32CFF" w14:textId="356D85F9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2846" w14:textId="77777777" w:rsidR="009B36BE" w:rsidRPr="000E0910" w:rsidRDefault="009B36BE" w:rsidP="009B36BE">
            <w:pPr>
              <w:widowControl w:val="0"/>
              <w:numPr>
                <w:ilvl w:val="0"/>
                <w:numId w:val="8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Memberi panduan kepada siswa dan menyimpulkan kegiatan yang dilaksanakan pada hari ini</w:t>
            </w:r>
          </w:p>
          <w:p w14:paraId="0B0FE62A" w14:textId="77777777" w:rsidR="009B36BE" w:rsidRPr="000E0910" w:rsidRDefault="009B36BE" w:rsidP="009B36BE">
            <w:pPr>
              <w:widowControl w:val="0"/>
              <w:numPr>
                <w:ilvl w:val="0"/>
                <w:numId w:val="8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Siswa diperbolehkan menanyakan pertanyaan yang berkaitan dengan materi hari ini</w:t>
            </w:r>
          </w:p>
          <w:p w14:paraId="4BE9D8FD" w14:textId="45D980B8" w:rsidR="009B36BE" w:rsidRPr="005F389C" w:rsidRDefault="009B36BE" w:rsidP="005F389C">
            <w:pPr>
              <w:widowControl w:val="0"/>
              <w:numPr>
                <w:ilvl w:val="0"/>
                <w:numId w:val="8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Ketua kelas memimpin kelas untuk doa penutup</w:t>
            </w:r>
          </w:p>
        </w:tc>
      </w:tr>
      <w:tr w:rsidR="009B36BE" w:rsidRPr="000E0910" w14:paraId="2659ABAD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88E3" w14:textId="77777777" w:rsidR="009B36BE" w:rsidRPr="000E0910" w:rsidRDefault="009B36BE" w:rsidP="005F38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6374C806" w14:textId="62D2268D" w:rsidR="009B36BE" w:rsidRPr="000E0910" w:rsidRDefault="009B36BE" w:rsidP="005F38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Penilaian</w:t>
            </w:r>
          </w:p>
          <w:p w14:paraId="02665CA7" w14:textId="04D4AF1C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7169" w14:textId="66191E31" w:rsidR="009B36BE" w:rsidRPr="00AA0BDB" w:rsidRDefault="005F389C" w:rsidP="005F38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Formatif : Proses (Penerapan sintak)</w:t>
            </w:r>
          </w:p>
        </w:tc>
      </w:tr>
      <w:tr w:rsidR="009B36BE" w:rsidRPr="000E0910" w14:paraId="549A6210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E037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BAHAN AJAR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2EA7" w14:textId="67B33C7C" w:rsidR="00E87FAC" w:rsidRDefault="00AA0BDB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 xml:space="preserve">10 </w:t>
            </w:r>
            <w:r w:rsidR="00B46FAA"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Gambar (Guessing Games)</w:t>
            </w:r>
          </w:p>
          <w:p w14:paraId="14B4F34F" w14:textId="77777777" w:rsidR="00E87FAC" w:rsidRDefault="00E87FAC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</w:p>
          <w:p w14:paraId="7C07DC46" w14:textId="53D39643" w:rsidR="00E87FAC" w:rsidRPr="00E87FAC" w:rsidRDefault="00E87FAC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</w:p>
        </w:tc>
      </w:tr>
      <w:tr w:rsidR="009B36BE" w:rsidRPr="000E0910" w14:paraId="285B5946" w14:textId="77777777" w:rsidTr="000E0910">
        <w:tblPrEx>
          <w:tblCellMar>
            <w:left w:w="5" w:type="dxa"/>
            <w:right w:w="5" w:type="dxa"/>
          </w:tblCellMar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EABC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3B2A0FDB" w14:textId="5B51B83B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REFLECTION</w:t>
            </w:r>
            <w:r w:rsidR="00425456"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FOR STUDENTS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8EFE" w14:textId="77777777" w:rsidR="00425456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>How do you feel about our lesson today?</w:t>
            </w:r>
          </w:p>
          <w:p w14:paraId="35B4AAF7" w14:textId="77777777" w:rsidR="00425456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 xml:space="preserve">Is it easy to learn? </w:t>
            </w:r>
          </w:p>
          <w:p w14:paraId="31608781" w14:textId="77777777" w:rsidR="00425456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 xml:space="preserve">Do you understand about our material today? </w:t>
            </w:r>
          </w:p>
          <w:p w14:paraId="43945863" w14:textId="165AB864" w:rsidR="009B36BE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>Do you have some difficulties with the lesson today?</w:t>
            </w:r>
          </w:p>
          <w:p w14:paraId="108E7369" w14:textId="72ABCAEA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444444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 xml:space="preserve"> </w:t>
            </w:r>
          </w:p>
          <w:p w14:paraId="43EE4F0C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</w:p>
        </w:tc>
      </w:tr>
      <w:tr w:rsidR="009B36BE" w:rsidRPr="000E0910" w14:paraId="69FB21C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AB12" w14:textId="5914B81D" w:rsidR="009B36BE" w:rsidRPr="000E0910" w:rsidRDefault="00425456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REFLECTION FOR TEACHER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3BFD" w14:textId="77777777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Keberhasilan apa saja yang sudah dicapai di tujuan pembelajaran ini?</w:t>
            </w:r>
          </w:p>
          <w:p w14:paraId="6DD55648" w14:textId="48DA7F94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Apa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yang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harus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menjadi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perhatian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khusus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dalam</w:t>
            </w:r>
            <w:r w:rsid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pelaksanaan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tujuan pembelajaran?</w:t>
            </w:r>
          </w:p>
          <w:p w14:paraId="27ED259D" w14:textId="77777777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Apakah itu cara mengajar saya?</w:t>
            </w:r>
          </w:p>
          <w:p w14:paraId="7CF40D4F" w14:textId="77777777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Apa yang harus diperbaiki bila siswa tidak paham penjelasan saya?</w:t>
            </w:r>
          </w:p>
          <w:p w14:paraId="3E78B6AB" w14:textId="69EB24EA" w:rsidR="009B36BE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Siswa mana yang membutuhkan perhatian khusus?</w:t>
            </w:r>
          </w:p>
          <w:p w14:paraId="70BBA6CE" w14:textId="5EC81FCC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</w:tr>
    </w:tbl>
    <w:p w14:paraId="53B7D749" w14:textId="77777777" w:rsidR="00B173CE" w:rsidRDefault="00B173CE" w:rsidP="00B173CE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5C404464" w14:textId="77777777" w:rsidR="00B173CE" w:rsidRDefault="00B173CE" w:rsidP="00B173CE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4780E2EE" w14:textId="77777777" w:rsidR="00B46FAA" w:rsidRDefault="00B46FAA" w:rsidP="00B46FAA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368EA9EA" w14:textId="77777777" w:rsidR="00B46FAA" w:rsidRPr="00C36FA1" w:rsidRDefault="00B46FAA" w:rsidP="00B46FA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173CE"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  <w:t xml:space="preserve">  Sidoarjo</w:t>
      </w:r>
      <w:r w:rsidRPr="00B173CE">
        <w:rPr>
          <w:rFonts w:ascii="Times New Roman" w:hAnsi="Times New Roman" w:cs="Times New Roman"/>
          <w:sz w:val="24"/>
          <w:szCs w:val="24"/>
          <w:lang w:val="id"/>
        </w:rPr>
        <w:t>,</w:t>
      </w:r>
      <w:r>
        <w:rPr>
          <w:rFonts w:ascii="Times New Roman" w:hAnsi="Times New Roman" w:cs="Times New Roman"/>
          <w:sz w:val="24"/>
          <w:szCs w:val="24"/>
          <w:lang w:val="id"/>
        </w:rPr>
        <w:t xml:space="preserve"> 6 Mei 2024</w:t>
      </w:r>
      <w:r w:rsidRPr="00B173CE"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  <w:t>Penyusunan Modul Ajar</w:t>
      </w:r>
    </w:p>
    <w:p w14:paraId="1A194D9A" w14:textId="77777777" w:rsidR="00B46FAA" w:rsidRPr="00B173CE" w:rsidRDefault="00B46FAA" w:rsidP="00B46FAA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57C2CD62" w14:textId="77777777" w:rsidR="00B46FAA" w:rsidRDefault="00B46FAA" w:rsidP="00B46FAA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674E0A88" w14:textId="77777777" w:rsidR="00B46FAA" w:rsidRDefault="00B46FAA" w:rsidP="00B46FAA">
      <w:pPr>
        <w:rPr>
          <w:rFonts w:ascii="Times New Roman" w:hAnsi="Times New Roman" w:cs="Times New Roman"/>
          <w:sz w:val="24"/>
          <w:szCs w:val="24"/>
          <w:lang w:val="id"/>
        </w:rPr>
      </w:pP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</w:p>
    <w:p w14:paraId="37F6ECC2" w14:textId="77777777" w:rsidR="00B46FAA" w:rsidRPr="00B173CE" w:rsidRDefault="00B46FAA" w:rsidP="00B46FAA">
      <w:pPr>
        <w:rPr>
          <w:rFonts w:ascii="Times New Roman" w:hAnsi="Times New Roman" w:cs="Times New Roman"/>
          <w:sz w:val="24"/>
          <w:szCs w:val="24"/>
          <w:lang w:val="id"/>
        </w:rPr>
      </w:pP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  <w:t>Titin Sri Mulyawati .S.</w:t>
      </w:r>
    </w:p>
    <w:p w14:paraId="7155BE5A" w14:textId="77777777" w:rsidR="00B173CE" w:rsidRDefault="00B173CE" w:rsidP="007D52EE">
      <w:pPr>
        <w:rPr>
          <w:rFonts w:ascii="Times New Roman" w:hAnsi="Times New Roman" w:cs="Times New Roman"/>
          <w:sz w:val="24"/>
          <w:szCs w:val="24"/>
        </w:rPr>
      </w:pPr>
    </w:p>
    <w:p w14:paraId="1A2CDA10" w14:textId="1068EE07" w:rsidR="00B173CE" w:rsidRPr="000E0910" w:rsidRDefault="00B173CE" w:rsidP="007D52EE">
      <w:pPr>
        <w:rPr>
          <w:rFonts w:ascii="Times New Roman" w:hAnsi="Times New Roman" w:cs="Times New Roman"/>
          <w:sz w:val="24"/>
          <w:szCs w:val="24"/>
        </w:rPr>
      </w:pPr>
    </w:p>
    <w:sectPr w:rsidR="00B173CE" w:rsidRPr="000E0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1AC8D" w14:textId="77777777" w:rsidR="00A5081E" w:rsidRDefault="00A5081E" w:rsidP="00F307B0">
      <w:pPr>
        <w:spacing w:after="0" w:line="240" w:lineRule="auto"/>
      </w:pPr>
      <w:r>
        <w:separator/>
      </w:r>
    </w:p>
  </w:endnote>
  <w:endnote w:type="continuationSeparator" w:id="0">
    <w:p w14:paraId="43206509" w14:textId="77777777" w:rsidR="00A5081E" w:rsidRDefault="00A5081E" w:rsidP="00F3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1500E" w14:textId="77777777" w:rsidR="00A5081E" w:rsidRDefault="00A5081E" w:rsidP="00F307B0">
      <w:pPr>
        <w:spacing w:after="0" w:line="240" w:lineRule="auto"/>
      </w:pPr>
      <w:r>
        <w:separator/>
      </w:r>
    </w:p>
  </w:footnote>
  <w:footnote w:type="continuationSeparator" w:id="0">
    <w:p w14:paraId="66D19363" w14:textId="77777777" w:rsidR="00A5081E" w:rsidRDefault="00A5081E" w:rsidP="00F30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*" style="width:11pt;height:11pt;visibility:visible" o:bullet="t">
        <v:imagedata r:id="rId1" o:title="*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E8363F3"/>
    <w:multiLevelType w:val="hybridMultilevel"/>
    <w:tmpl w:val="3C922C02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0221ABD"/>
    <w:multiLevelType w:val="hybridMultilevel"/>
    <w:tmpl w:val="0B04D3A2"/>
    <w:lvl w:ilvl="0" w:tplc="A1FCBA36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297CC6D8">
      <w:numFmt w:val="bullet"/>
      <w:lvlText w:val="•"/>
      <w:lvlJc w:val="left"/>
      <w:pPr>
        <w:ind w:left="1232" w:hanging="276"/>
      </w:pPr>
      <w:rPr>
        <w:rFonts w:hint="default"/>
        <w:lang w:val="id" w:eastAsia="en-US" w:bidi="ar-SA"/>
      </w:rPr>
    </w:lvl>
    <w:lvl w:ilvl="2" w:tplc="FF921CAE">
      <w:numFmt w:val="bullet"/>
      <w:lvlText w:val="•"/>
      <w:lvlJc w:val="left"/>
      <w:pPr>
        <w:ind w:left="2085" w:hanging="276"/>
      </w:pPr>
      <w:rPr>
        <w:rFonts w:hint="default"/>
        <w:lang w:val="id" w:eastAsia="en-US" w:bidi="ar-SA"/>
      </w:rPr>
    </w:lvl>
    <w:lvl w:ilvl="3" w:tplc="A30A2E5E">
      <w:numFmt w:val="bullet"/>
      <w:lvlText w:val="•"/>
      <w:lvlJc w:val="left"/>
      <w:pPr>
        <w:ind w:left="2937" w:hanging="276"/>
      </w:pPr>
      <w:rPr>
        <w:rFonts w:hint="default"/>
        <w:lang w:val="id" w:eastAsia="en-US" w:bidi="ar-SA"/>
      </w:rPr>
    </w:lvl>
    <w:lvl w:ilvl="4" w:tplc="3306E0F4">
      <w:numFmt w:val="bullet"/>
      <w:lvlText w:val="•"/>
      <w:lvlJc w:val="left"/>
      <w:pPr>
        <w:ind w:left="3790" w:hanging="276"/>
      </w:pPr>
      <w:rPr>
        <w:rFonts w:hint="default"/>
        <w:lang w:val="id" w:eastAsia="en-US" w:bidi="ar-SA"/>
      </w:rPr>
    </w:lvl>
    <w:lvl w:ilvl="5" w:tplc="8D48A682">
      <w:numFmt w:val="bullet"/>
      <w:lvlText w:val="•"/>
      <w:lvlJc w:val="left"/>
      <w:pPr>
        <w:ind w:left="4642" w:hanging="276"/>
      </w:pPr>
      <w:rPr>
        <w:rFonts w:hint="default"/>
        <w:lang w:val="id" w:eastAsia="en-US" w:bidi="ar-SA"/>
      </w:rPr>
    </w:lvl>
    <w:lvl w:ilvl="6" w:tplc="3654A886">
      <w:numFmt w:val="bullet"/>
      <w:lvlText w:val="•"/>
      <w:lvlJc w:val="left"/>
      <w:pPr>
        <w:ind w:left="5495" w:hanging="276"/>
      </w:pPr>
      <w:rPr>
        <w:rFonts w:hint="default"/>
        <w:lang w:val="id" w:eastAsia="en-US" w:bidi="ar-SA"/>
      </w:rPr>
    </w:lvl>
    <w:lvl w:ilvl="7" w:tplc="CC9C2C64">
      <w:numFmt w:val="bullet"/>
      <w:lvlText w:val="•"/>
      <w:lvlJc w:val="left"/>
      <w:pPr>
        <w:ind w:left="6347" w:hanging="276"/>
      </w:pPr>
      <w:rPr>
        <w:rFonts w:hint="default"/>
        <w:lang w:val="id" w:eastAsia="en-US" w:bidi="ar-SA"/>
      </w:rPr>
    </w:lvl>
    <w:lvl w:ilvl="8" w:tplc="6E2E52C2">
      <w:numFmt w:val="bullet"/>
      <w:lvlText w:val="•"/>
      <w:lvlJc w:val="left"/>
      <w:pPr>
        <w:ind w:left="7200" w:hanging="276"/>
      </w:pPr>
      <w:rPr>
        <w:rFonts w:hint="default"/>
        <w:lang w:val="id" w:eastAsia="en-US" w:bidi="ar-SA"/>
      </w:rPr>
    </w:lvl>
  </w:abstractNum>
  <w:abstractNum w:abstractNumId="10" w15:restartNumberingAfterBreak="0">
    <w:nsid w:val="1454178F"/>
    <w:multiLevelType w:val="hybridMultilevel"/>
    <w:tmpl w:val="50D69B6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66591"/>
    <w:multiLevelType w:val="hybridMultilevel"/>
    <w:tmpl w:val="39700FD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17318"/>
    <w:multiLevelType w:val="hybridMultilevel"/>
    <w:tmpl w:val="3D24EF0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6154B"/>
    <w:multiLevelType w:val="hybridMultilevel"/>
    <w:tmpl w:val="CCCEB496"/>
    <w:lvl w:ilvl="0" w:tplc="74F44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663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CCFF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C0B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D083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DA65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B8A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EC0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50AA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68B3957"/>
    <w:multiLevelType w:val="hybridMultilevel"/>
    <w:tmpl w:val="B2CA67DC"/>
    <w:lvl w:ilvl="0" w:tplc="616616FA">
      <w:start w:val="1"/>
      <w:numFmt w:val="decimal"/>
      <w:lvlText w:val="%1."/>
      <w:lvlJc w:val="left"/>
      <w:pPr>
        <w:ind w:left="720" w:hanging="360"/>
      </w:pPr>
      <w:rPr>
        <w:rFonts w:eastAsia="Yu Gothic UI"/>
        <w:color w:val="231F20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E7533"/>
    <w:multiLevelType w:val="hybridMultilevel"/>
    <w:tmpl w:val="65025F38"/>
    <w:lvl w:ilvl="0" w:tplc="CE042E94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954096">
    <w:abstractNumId w:val="0"/>
  </w:num>
  <w:num w:numId="2" w16cid:durableId="1023018326">
    <w:abstractNumId w:val="1"/>
  </w:num>
  <w:num w:numId="3" w16cid:durableId="1854346016">
    <w:abstractNumId w:val="2"/>
  </w:num>
  <w:num w:numId="4" w16cid:durableId="1855613039">
    <w:abstractNumId w:val="3"/>
  </w:num>
  <w:num w:numId="5" w16cid:durableId="839389374">
    <w:abstractNumId w:val="4"/>
  </w:num>
  <w:num w:numId="6" w16cid:durableId="1948734361">
    <w:abstractNumId w:val="5"/>
  </w:num>
  <w:num w:numId="7" w16cid:durableId="1410229208">
    <w:abstractNumId w:val="6"/>
  </w:num>
  <w:num w:numId="8" w16cid:durableId="683746333">
    <w:abstractNumId w:val="7"/>
  </w:num>
  <w:num w:numId="9" w16cid:durableId="401176154">
    <w:abstractNumId w:val="13"/>
  </w:num>
  <w:num w:numId="10" w16cid:durableId="478764151">
    <w:abstractNumId w:val="8"/>
  </w:num>
  <w:num w:numId="11" w16cid:durableId="1732802086">
    <w:abstractNumId w:val="12"/>
  </w:num>
  <w:num w:numId="12" w16cid:durableId="401217429">
    <w:abstractNumId w:val="9"/>
  </w:num>
  <w:num w:numId="13" w16cid:durableId="14104658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0307281">
    <w:abstractNumId w:val="10"/>
  </w:num>
  <w:num w:numId="15" w16cid:durableId="1478450344">
    <w:abstractNumId w:val="15"/>
  </w:num>
  <w:num w:numId="16" w16cid:durableId="20982880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EE"/>
    <w:rsid w:val="0000513A"/>
    <w:rsid w:val="00035DAB"/>
    <w:rsid w:val="00072607"/>
    <w:rsid w:val="00091AD8"/>
    <w:rsid w:val="000A4912"/>
    <w:rsid w:val="000A59CB"/>
    <w:rsid w:val="000B7878"/>
    <w:rsid w:val="000D6EA8"/>
    <w:rsid w:val="000E0910"/>
    <w:rsid w:val="001319FA"/>
    <w:rsid w:val="00143EB1"/>
    <w:rsid w:val="00150E7E"/>
    <w:rsid w:val="00193998"/>
    <w:rsid w:val="001A31AB"/>
    <w:rsid w:val="001C2E5C"/>
    <w:rsid w:val="001D5A0E"/>
    <w:rsid w:val="001F00F8"/>
    <w:rsid w:val="00230054"/>
    <w:rsid w:val="00243B0B"/>
    <w:rsid w:val="0025402F"/>
    <w:rsid w:val="002619F3"/>
    <w:rsid w:val="00266778"/>
    <w:rsid w:val="0029213D"/>
    <w:rsid w:val="002A6B2B"/>
    <w:rsid w:val="002B0F2B"/>
    <w:rsid w:val="002C0A6E"/>
    <w:rsid w:val="002C5F3C"/>
    <w:rsid w:val="002C7F5C"/>
    <w:rsid w:val="002D7648"/>
    <w:rsid w:val="00321EB4"/>
    <w:rsid w:val="0032462B"/>
    <w:rsid w:val="00337A47"/>
    <w:rsid w:val="003529F1"/>
    <w:rsid w:val="00357678"/>
    <w:rsid w:val="0036065E"/>
    <w:rsid w:val="00364ED4"/>
    <w:rsid w:val="00373231"/>
    <w:rsid w:val="00385C98"/>
    <w:rsid w:val="00395033"/>
    <w:rsid w:val="003B7376"/>
    <w:rsid w:val="003E345D"/>
    <w:rsid w:val="004021FE"/>
    <w:rsid w:val="00402FE8"/>
    <w:rsid w:val="00425456"/>
    <w:rsid w:val="00426123"/>
    <w:rsid w:val="00457F02"/>
    <w:rsid w:val="004714D7"/>
    <w:rsid w:val="00477307"/>
    <w:rsid w:val="004A1BC5"/>
    <w:rsid w:val="004A6775"/>
    <w:rsid w:val="004D416C"/>
    <w:rsid w:val="004E749A"/>
    <w:rsid w:val="00503492"/>
    <w:rsid w:val="005131F3"/>
    <w:rsid w:val="00550F4F"/>
    <w:rsid w:val="00565ADF"/>
    <w:rsid w:val="005A51BA"/>
    <w:rsid w:val="005D0B3E"/>
    <w:rsid w:val="005F389C"/>
    <w:rsid w:val="005F46B7"/>
    <w:rsid w:val="00602F65"/>
    <w:rsid w:val="00604A68"/>
    <w:rsid w:val="00615139"/>
    <w:rsid w:val="006212FD"/>
    <w:rsid w:val="00624595"/>
    <w:rsid w:val="006343EF"/>
    <w:rsid w:val="006430AF"/>
    <w:rsid w:val="00690EE7"/>
    <w:rsid w:val="006A0E51"/>
    <w:rsid w:val="006B4BA6"/>
    <w:rsid w:val="006D5BAA"/>
    <w:rsid w:val="006E00AD"/>
    <w:rsid w:val="006F488F"/>
    <w:rsid w:val="0074212C"/>
    <w:rsid w:val="007C3F1E"/>
    <w:rsid w:val="007D52EE"/>
    <w:rsid w:val="007F0669"/>
    <w:rsid w:val="007F396D"/>
    <w:rsid w:val="008021BF"/>
    <w:rsid w:val="008377AF"/>
    <w:rsid w:val="00893683"/>
    <w:rsid w:val="008D438C"/>
    <w:rsid w:val="008E4786"/>
    <w:rsid w:val="008E6354"/>
    <w:rsid w:val="00920F36"/>
    <w:rsid w:val="009230F8"/>
    <w:rsid w:val="00941FCA"/>
    <w:rsid w:val="0095618C"/>
    <w:rsid w:val="00981981"/>
    <w:rsid w:val="00990AE3"/>
    <w:rsid w:val="009B36BE"/>
    <w:rsid w:val="009B45B4"/>
    <w:rsid w:val="009C1AAB"/>
    <w:rsid w:val="009C5C8A"/>
    <w:rsid w:val="009D030F"/>
    <w:rsid w:val="00A4431E"/>
    <w:rsid w:val="00A45DC8"/>
    <w:rsid w:val="00A5081E"/>
    <w:rsid w:val="00A66040"/>
    <w:rsid w:val="00A75217"/>
    <w:rsid w:val="00AA0BDB"/>
    <w:rsid w:val="00AB4A91"/>
    <w:rsid w:val="00AC0597"/>
    <w:rsid w:val="00AC278A"/>
    <w:rsid w:val="00AC7C29"/>
    <w:rsid w:val="00AF599D"/>
    <w:rsid w:val="00B173CE"/>
    <w:rsid w:val="00B23B00"/>
    <w:rsid w:val="00B25428"/>
    <w:rsid w:val="00B46FAA"/>
    <w:rsid w:val="00B529DB"/>
    <w:rsid w:val="00B53991"/>
    <w:rsid w:val="00B65075"/>
    <w:rsid w:val="00B706F9"/>
    <w:rsid w:val="00B8179F"/>
    <w:rsid w:val="00B91BE4"/>
    <w:rsid w:val="00B9437E"/>
    <w:rsid w:val="00BA0804"/>
    <w:rsid w:val="00BA192C"/>
    <w:rsid w:val="00BB4141"/>
    <w:rsid w:val="00BC4954"/>
    <w:rsid w:val="00BC4FAA"/>
    <w:rsid w:val="00BD34BD"/>
    <w:rsid w:val="00BE2A3F"/>
    <w:rsid w:val="00C07A0F"/>
    <w:rsid w:val="00C5629B"/>
    <w:rsid w:val="00C82243"/>
    <w:rsid w:val="00C904A6"/>
    <w:rsid w:val="00D322D7"/>
    <w:rsid w:val="00D44701"/>
    <w:rsid w:val="00D70573"/>
    <w:rsid w:val="00D81B54"/>
    <w:rsid w:val="00DA5CCB"/>
    <w:rsid w:val="00DF4FE6"/>
    <w:rsid w:val="00E20D11"/>
    <w:rsid w:val="00E375F4"/>
    <w:rsid w:val="00E6494E"/>
    <w:rsid w:val="00E65E86"/>
    <w:rsid w:val="00E81652"/>
    <w:rsid w:val="00E87FAC"/>
    <w:rsid w:val="00EB574B"/>
    <w:rsid w:val="00F307B0"/>
    <w:rsid w:val="00F51A02"/>
    <w:rsid w:val="00F559F1"/>
    <w:rsid w:val="00F97BA4"/>
    <w:rsid w:val="00FB37E4"/>
    <w:rsid w:val="00FC552B"/>
    <w:rsid w:val="00FE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04B6"/>
  <w15:docId w15:val="{6528E1D3-CADB-45C9-96FF-22CE9A88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77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B36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</w:rPr>
  </w:style>
  <w:style w:type="character" w:styleId="Hyperlink">
    <w:name w:val="Hyperlink"/>
    <w:basedOn w:val="DefaultParagraphFont"/>
    <w:uiPriority w:val="99"/>
    <w:unhideWhenUsed/>
    <w:rsid w:val="00981981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FB37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173C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307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7B0"/>
  </w:style>
  <w:style w:type="paragraph" w:styleId="Footer">
    <w:name w:val="footer"/>
    <w:basedOn w:val="Normal"/>
    <w:link w:val="FooterChar"/>
    <w:uiPriority w:val="99"/>
    <w:unhideWhenUsed/>
    <w:rsid w:val="00F307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Titin Mulyawati</dc:creator>
  <cp:keywords/>
  <dc:description/>
  <cp:lastModifiedBy>Titin Mulyawati</cp:lastModifiedBy>
  <cp:revision>14</cp:revision>
  <dcterms:created xsi:type="dcterms:W3CDTF">2024-05-14T16:23:00Z</dcterms:created>
  <dcterms:modified xsi:type="dcterms:W3CDTF">2024-05-17T16:37:00Z</dcterms:modified>
</cp:coreProperties>
</file>